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51674BA8" w:rsidR="0006144A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r w:rsidR="00BD5375">
        <w:rPr>
          <w:rFonts w:ascii="Tahoma" w:eastAsia="Lucida Sans Unicode" w:hAnsi="Tahoma" w:cs="Tahoma"/>
          <w:bCs/>
          <w:kern w:val="3"/>
          <w:lang w:eastAsia="zh-CN"/>
        </w:rPr>
        <w:tab/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FD868B4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C3E8C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  <w:r w:rsidR="00283203" w:rsidRPr="00283203">
        <w:rPr>
          <w:rFonts w:ascii="Tahoma" w:eastAsia="Lucida Sans Unicode" w:hAnsi="Tahoma" w:cs="Tahoma"/>
          <w:b/>
          <w:kern w:val="3"/>
          <w:lang w:eastAsia="zh-CN"/>
        </w:rPr>
        <w:t xml:space="preserve">– </w:t>
      </w:r>
      <w:r w:rsidR="00BD5375">
        <w:rPr>
          <w:rFonts w:ascii="Tahoma" w:eastAsia="Lucida Sans Unicode" w:hAnsi="Tahoma" w:cs="Tahoma"/>
          <w:b/>
          <w:kern w:val="3"/>
          <w:lang w:eastAsia="zh-CN"/>
        </w:rPr>
        <w:t>I</w:t>
      </w:r>
      <w:r w:rsidR="00314B61">
        <w:rPr>
          <w:rFonts w:ascii="Tahoma" w:eastAsia="Lucida Sans Unicode" w:hAnsi="Tahoma" w:cs="Tahoma"/>
          <w:b/>
          <w:kern w:val="3"/>
          <w:lang w:eastAsia="zh-CN"/>
        </w:rPr>
        <w:t>V</w:t>
      </w:r>
      <w:r w:rsidR="00283203" w:rsidRPr="00283203">
        <w:rPr>
          <w:rFonts w:ascii="Tahoma" w:eastAsia="Lucida Sans Unicode" w:hAnsi="Tahoma" w:cs="Tahoma"/>
          <w:b/>
          <w:kern w:val="3"/>
          <w:lang w:eastAsia="zh-CN"/>
        </w:rPr>
        <w:t xml:space="preserve"> postępowanie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375B3" w14:textId="77777777" w:rsidR="00E66838" w:rsidRDefault="00E66838" w:rsidP="00DA5839">
      <w:r>
        <w:separator/>
      </w:r>
    </w:p>
  </w:endnote>
  <w:endnote w:type="continuationSeparator" w:id="0">
    <w:p w14:paraId="2FBF162D" w14:textId="77777777" w:rsidR="00E66838" w:rsidRDefault="00E6683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51EF" w14:textId="77777777" w:rsidR="00E66838" w:rsidRDefault="00E66838" w:rsidP="00DA5839">
      <w:r>
        <w:separator/>
      </w:r>
    </w:p>
  </w:footnote>
  <w:footnote w:type="continuationSeparator" w:id="0">
    <w:p w14:paraId="6006ECD6" w14:textId="77777777" w:rsidR="00E66838" w:rsidRDefault="00E6683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57FD990" w:rsidR="000C3E8C" w:rsidRDefault="000C3E8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4CA4B9F" wp14:editId="725B3503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87DA3E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14B61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61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838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15233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2022-09-02T11:09:00Z</dcterms:modified>
</cp:coreProperties>
</file>